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514F11C7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3949AE99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y cząstkowe nawierzchni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8942B4">
        <w:rPr>
          <w:rFonts w:ascii="Tahoma" w:eastAsia="Lucida Sans Unicode" w:hAnsi="Tahoma" w:cs="Tahoma"/>
          <w:b/>
          <w:bCs/>
          <w:kern w:val="3"/>
          <w:lang w:eastAsia="zh-CN"/>
        </w:rPr>
        <w:t xml:space="preserve">i elementów odwodnienia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dróg gminnych w </w:t>
      </w:r>
      <w:r w:rsidR="00532F9F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D9A5B66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5A274C1D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7E380702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robót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671D8C1" w14:textId="77777777" w:rsidR="008942B4" w:rsidRPr="00FC309C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robót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89535DD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2F401948" w14:textId="77777777" w:rsidR="008942B4" w:rsidRPr="00967533" w:rsidRDefault="008942B4" w:rsidP="008942B4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4916A943" w14:textId="77777777" w:rsidR="008942B4" w:rsidRDefault="008942B4" w:rsidP="008942B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05683B79" w14:textId="77777777" w:rsidR="008942B4" w:rsidRPr="00AD7864" w:rsidRDefault="008942B4" w:rsidP="008942B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0ABE330E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>W przypadku gdy dokument został wystawiony przez upoważniony podmiot inny niż wykonawca, wykonawca wspólnie ubiegający się o udzielenie zamówienia, podmiot udostępniający zasoby lub podwykonawca jako dokument elektroniczny, przekazuje się ten dokument.</w:t>
      </w:r>
    </w:p>
    <w:p w14:paraId="3DB94600" w14:textId="77777777" w:rsidR="008942B4" w:rsidRPr="00766DFD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>
        <w:rPr>
          <w:rFonts w:cs="Tahoma"/>
          <w:sz w:val="16"/>
          <w:szCs w:val="16"/>
        </w:rPr>
        <w:t xml:space="preserve">dokument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 xml:space="preserve">wystawiony przez upoważniony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07BF4465" w14:textId="77777777" w:rsidR="008942B4" w:rsidRDefault="008942B4" w:rsidP="008942B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podwykonawca, w zakresie dokumentów,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4FAF9ABA" w14:textId="77777777" w:rsidR="008942B4" w:rsidRDefault="008942B4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C229F4C" w14:textId="21A62722" w:rsidR="0060224E" w:rsidRDefault="0060224E" w:rsidP="008942B4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8942B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EC8A" w14:textId="77777777" w:rsidR="00AD361C" w:rsidRDefault="00AD361C" w:rsidP="00DA5839">
      <w:r>
        <w:separator/>
      </w:r>
    </w:p>
  </w:endnote>
  <w:endnote w:type="continuationSeparator" w:id="0">
    <w:p w14:paraId="4A803D11" w14:textId="77777777" w:rsidR="00AD361C" w:rsidRDefault="00AD361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6B704" w14:textId="77777777" w:rsidR="00AD361C" w:rsidRDefault="00AD361C" w:rsidP="00DA5839">
      <w:r>
        <w:separator/>
      </w:r>
    </w:p>
  </w:footnote>
  <w:footnote w:type="continuationSeparator" w:id="0">
    <w:p w14:paraId="78CE8E3A" w14:textId="77777777" w:rsidR="00AD361C" w:rsidRDefault="00AD361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4267C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5A4FD380" w14:textId="77777777" w:rsidR="008942B4" w:rsidRDefault="008942B4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0CA969E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942B4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8942B4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3DA" w14:textId="77777777" w:rsidR="00532F9F" w:rsidRDefault="00532F9F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791B9B3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32F9F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2F9F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48E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2B4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361C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5A7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73598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2023-03-31T06:06:00Z</dcterms:modified>
</cp:coreProperties>
</file>